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61D" w:rsidRDefault="00A43D76" w:rsidP="00CD361D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it-IT"/>
        </w:rPr>
      </w:pPr>
      <w:r>
        <w:rPr>
          <w:rFonts w:ascii="Arial" w:hAnsi="Arial" w:cs="Arial"/>
          <w:b/>
          <w:bCs/>
          <w:sz w:val="24"/>
          <w:szCs w:val="24"/>
          <w:lang w:val="it-IT"/>
        </w:rPr>
        <w:t>ENVIROMENT</w:t>
      </w:r>
      <w:r w:rsidR="00CD361D">
        <w:rPr>
          <w:rFonts w:ascii="Arial" w:hAnsi="Arial" w:cs="Arial"/>
          <w:b/>
          <w:bCs/>
          <w:sz w:val="24"/>
          <w:szCs w:val="24"/>
          <w:lang w:val="it-IT"/>
        </w:rPr>
        <w:t xml:space="preserve"> MANAGER JUNIOR</w:t>
      </w:r>
      <w:r w:rsidR="000D69EC">
        <w:rPr>
          <w:rFonts w:ascii="Arial" w:hAnsi="Arial" w:cs="Arial"/>
          <w:b/>
          <w:bCs/>
          <w:sz w:val="24"/>
          <w:szCs w:val="24"/>
          <w:lang w:val="it-IT"/>
        </w:rPr>
        <w:t>_ ERP/BI</w:t>
      </w:r>
    </w:p>
    <w:p w:rsidR="00CD361D" w:rsidRDefault="00CD361D" w:rsidP="00CD361D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it-IT"/>
        </w:rPr>
      </w:pPr>
    </w:p>
    <w:p w:rsidR="00CD361D" w:rsidRPr="00CD361D" w:rsidRDefault="00CD361D" w:rsidP="00CD361D">
      <w:pPr>
        <w:autoSpaceDE w:val="0"/>
        <w:autoSpaceDN w:val="0"/>
        <w:adjustRightInd w:val="0"/>
        <w:rPr>
          <w:rFonts w:ascii="Arial" w:hAnsi="Arial" w:cs="Arial"/>
          <w:b/>
          <w:lang w:val="it-IT"/>
        </w:rPr>
      </w:pPr>
      <w:r w:rsidRPr="00CD361D">
        <w:rPr>
          <w:rFonts w:ascii="Arial" w:hAnsi="Arial" w:cs="Arial"/>
          <w:b/>
          <w:lang w:val="it-IT"/>
        </w:rPr>
        <w:t>Descrizione Attività/Competenze</w:t>
      </w:r>
    </w:p>
    <w:p w:rsidR="00CD361D" w:rsidRDefault="00CD361D" w:rsidP="00CD361D">
      <w:pPr>
        <w:pStyle w:val="Paragrafoelenco"/>
        <w:numPr>
          <w:ilvl w:val="0"/>
          <w:numId w:val="40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/>
        </w:rPr>
      </w:pPr>
      <w:r w:rsidRPr="00CD361D">
        <w:rPr>
          <w:rFonts w:ascii="Arial" w:hAnsi="Arial" w:cs="Arial"/>
          <w:sz w:val="20"/>
          <w:szCs w:val="20"/>
          <w:lang w:val="it-IT"/>
        </w:rPr>
        <w:t>Gestione degli ambienti di QA (</w:t>
      </w:r>
      <w:proofErr w:type="spellStart"/>
      <w:r w:rsidRPr="00CD361D">
        <w:rPr>
          <w:rFonts w:ascii="Arial" w:hAnsi="Arial" w:cs="Arial"/>
          <w:sz w:val="20"/>
          <w:szCs w:val="20"/>
          <w:lang w:val="it-IT"/>
        </w:rPr>
        <w:t>Middleware</w:t>
      </w:r>
      <w:proofErr w:type="spellEnd"/>
      <w:r w:rsidRPr="00CD361D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Pr="00CD361D">
        <w:rPr>
          <w:rFonts w:ascii="Arial" w:hAnsi="Arial" w:cs="Arial"/>
          <w:sz w:val="20"/>
          <w:szCs w:val="20"/>
          <w:lang w:val="it-IT"/>
        </w:rPr>
        <w:t>layer</w:t>
      </w:r>
      <w:proofErr w:type="spellEnd"/>
      <w:r w:rsidRPr="00CD361D">
        <w:rPr>
          <w:rFonts w:ascii="Arial" w:hAnsi="Arial" w:cs="Arial"/>
          <w:sz w:val="20"/>
          <w:szCs w:val="20"/>
          <w:lang w:val="it-IT"/>
        </w:rPr>
        <w:t xml:space="preserve">, Front end) </w:t>
      </w:r>
    </w:p>
    <w:p w:rsidR="00CD361D" w:rsidRDefault="00CD361D" w:rsidP="00CD361D">
      <w:pPr>
        <w:pStyle w:val="Paragrafoelenco"/>
        <w:numPr>
          <w:ilvl w:val="0"/>
          <w:numId w:val="40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/>
        </w:rPr>
      </w:pPr>
      <w:r w:rsidRPr="00CD361D">
        <w:rPr>
          <w:rFonts w:ascii="Arial" w:hAnsi="Arial" w:cs="Arial"/>
          <w:sz w:val="20"/>
          <w:szCs w:val="20"/>
          <w:lang w:val="it-IT"/>
        </w:rPr>
        <w:t xml:space="preserve">Se necessario configura e/o personalizza gli strumenti </w:t>
      </w:r>
    </w:p>
    <w:p w:rsidR="00CD361D" w:rsidRPr="00CD361D" w:rsidRDefault="00CD361D" w:rsidP="00CD361D">
      <w:pPr>
        <w:pStyle w:val="Paragrafoelenco"/>
        <w:numPr>
          <w:ilvl w:val="0"/>
          <w:numId w:val="40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/>
        </w:rPr>
      </w:pPr>
      <w:r w:rsidRPr="00CD361D">
        <w:rPr>
          <w:rFonts w:ascii="Arial" w:hAnsi="Arial" w:cs="Arial"/>
          <w:sz w:val="20"/>
          <w:szCs w:val="20"/>
          <w:lang w:val="it-IT"/>
        </w:rPr>
        <w:t xml:space="preserve">Supporto al </w:t>
      </w:r>
      <w:proofErr w:type="spellStart"/>
      <w:r w:rsidRPr="00CD361D">
        <w:rPr>
          <w:rFonts w:ascii="Arial" w:hAnsi="Arial" w:cs="Arial"/>
          <w:sz w:val="20"/>
          <w:szCs w:val="20"/>
          <w:lang w:val="it-IT"/>
        </w:rPr>
        <w:t>troubleshooting</w:t>
      </w:r>
      <w:proofErr w:type="spellEnd"/>
      <w:r w:rsidRPr="00CD361D">
        <w:rPr>
          <w:rFonts w:ascii="Arial" w:hAnsi="Arial" w:cs="Arial"/>
          <w:sz w:val="20"/>
          <w:szCs w:val="20"/>
          <w:lang w:val="it-IT"/>
        </w:rPr>
        <w:t xml:space="preserve"> on </w:t>
      </w:r>
      <w:proofErr w:type="spellStart"/>
      <w:r w:rsidRPr="00CD361D">
        <w:rPr>
          <w:rFonts w:ascii="Arial" w:hAnsi="Arial" w:cs="Arial"/>
          <w:sz w:val="20"/>
          <w:szCs w:val="20"/>
          <w:lang w:val="it-IT"/>
        </w:rPr>
        <w:t>demand</w:t>
      </w:r>
      <w:proofErr w:type="spellEnd"/>
      <w:r w:rsidRPr="00CD361D">
        <w:rPr>
          <w:rFonts w:ascii="Arial" w:hAnsi="Arial" w:cs="Arial"/>
          <w:sz w:val="20"/>
          <w:szCs w:val="20"/>
          <w:lang w:val="it-IT"/>
        </w:rPr>
        <w:t xml:space="preserve"> nella gestione sistemi</w:t>
      </w:r>
    </w:p>
    <w:p w:rsidR="00CD361D" w:rsidRPr="00CD361D" w:rsidRDefault="00CD361D" w:rsidP="00CD361D">
      <w:pPr>
        <w:pStyle w:val="Paragrafoelenco"/>
        <w:numPr>
          <w:ilvl w:val="0"/>
          <w:numId w:val="40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/>
        </w:rPr>
      </w:pPr>
      <w:r w:rsidRPr="00CD361D">
        <w:rPr>
          <w:rFonts w:ascii="Arial" w:hAnsi="Arial" w:cs="Arial"/>
          <w:sz w:val="20"/>
          <w:szCs w:val="20"/>
          <w:lang w:val="it-IT"/>
        </w:rPr>
        <w:t>Prepara e distribuisce ra</w:t>
      </w:r>
      <w:r>
        <w:rPr>
          <w:rFonts w:ascii="Arial" w:hAnsi="Arial" w:cs="Arial"/>
          <w:sz w:val="20"/>
          <w:szCs w:val="20"/>
          <w:lang w:val="it-IT"/>
        </w:rPr>
        <w:t xml:space="preserve">pporti di gestione </w:t>
      </w:r>
      <w:r w:rsidRPr="00CD361D">
        <w:rPr>
          <w:rFonts w:ascii="Arial" w:hAnsi="Arial" w:cs="Arial"/>
          <w:sz w:val="20"/>
          <w:szCs w:val="20"/>
          <w:lang w:val="it-IT"/>
        </w:rPr>
        <w:t>e relazioni sullo</w:t>
      </w:r>
    </w:p>
    <w:p w:rsidR="00CD361D" w:rsidRPr="00CD361D" w:rsidRDefault="00CD361D" w:rsidP="00CD361D">
      <w:pPr>
        <w:pStyle w:val="Paragrafoelenco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/>
        </w:rPr>
      </w:pPr>
      <w:r w:rsidRPr="00CD361D">
        <w:rPr>
          <w:rFonts w:ascii="Arial" w:hAnsi="Arial" w:cs="Arial"/>
          <w:sz w:val="20"/>
          <w:szCs w:val="20"/>
          <w:lang w:val="it-IT"/>
        </w:rPr>
        <w:t>stato della configurazione.</w:t>
      </w:r>
    </w:p>
    <w:p w:rsidR="00CD361D" w:rsidRDefault="00CD361D" w:rsidP="00CD361D">
      <w:pPr>
        <w:pStyle w:val="Paragrafoelenco"/>
        <w:numPr>
          <w:ilvl w:val="0"/>
          <w:numId w:val="40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/>
        </w:rPr>
      </w:pPr>
      <w:r w:rsidRPr="00CD361D">
        <w:rPr>
          <w:rFonts w:ascii="Arial" w:hAnsi="Arial" w:cs="Arial"/>
          <w:sz w:val="20"/>
          <w:szCs w:val="20"/>
          <w:lang w:val="it-IT"/>
        </w:rPr>
        <w:t xml:space="preserve">Competenze tecniche: HP QC e </w:t>
      </w:r>
      <w:proofErr w:type="spellStart"/>
      <w:r w:rsidRPr="00CD361D">
        <w:rPr>
          <w:rFonts w:ascii="Arial" w:hAnsi="Arial" w:cs="Arial"/>
          <w:sz w:val="20"/>
          <w:szCs w:val="20"/>
          <w:lang w:val="it-IT"/>
        </w:rPr>
        <w:t>tool</w:t>
      </w:r>
      <w:proofErr w:type="spellEnd"/>
      <w:r w:rsidRPr="00CD361D">
        <w:rPr>
          <w:rFonts w:ascii="Arial" w:hAnsi="Arial" w:cs="Arial"/>
          <w:sz w:val="20"/>
          <w:szCs w:val="20"/>
          <w:lang w:val="it-IT"/>
        </w:rPr>
        <w:t xml:space="preserve"> di gestione piano rilasci, UNIX, Windows, Shell </w:t>
      </w:r>
      <w:proofErr w:type="spellStart"/>
      <w:r w:rsidRPr="00CD361D">
        <w:rPr>
          <w:rFonts w:ascii="Arial" w:hAnsi="Arial" w:cs="Arial"/>
          <w:sz w:val="20"/>
          <w:szCs w:val="20"/>
          <w:lang w:val="it-IT"/>
        </w:rPr>
        <w:t>scripting</w:t>
      </w:r>
      <w:proofErr w:type="spellEnd"/>
      <w:r w:rsidRPr="00CD361D">
        <w:rPr>
          <w:rFonts w:ascii="Arial" w:hAnsi="Arial" w:cs="Arial"/>
          <w:sz w:val="20"/>
          <w:szCs w:val="20"/>
          <w:lang w:val="it-IT"/>
        </w:rPr>
        <w:t xml:space="preserve">, </w:t>
      </w:r>
      <w:proofErr w:type="spellStart"/>
      <w:r w:rsidRPr="00CD361D">
        <w:rPr>
          <w:rFonts w:ascii="Arial" w:hAnsi="Arial" w:cs="Arial"/>
          <w:sz w:val="20"/>
          <w:szCs w:val="20"/>
          <w:lang w:val="it-IT"/>
        </w:rPr>
        <w:t>Weblogic</w:t>
      </w:r>
      <w:proofErr w:type="spellEnd"/>
      <w:r w:rsidRPr="00CD361D">
        <w:rPr>
          <w:rFonts w:ascii="Arial" w:hAnsi="Arial" w:cs="Arial"/>
          <w:sz w:val="20"/>
          <w:szCs w:val="20"/>
          <w:lang w:val="it-IT"/>
        </w:rPr>
        <w:t xml:space="preserve">, </w:t>
      </w:r>
      <w:proofErr w:type="spellStart"/>
      <w:r w:rsidRPr="00CD361D">
        <w:rPr>
          <w:rFonts w:ascii="Arial" w:hAnsi="Arial" w:cs="Arial"/>
          <w:sz w:val="20"/>
          <w:szCs w:val="20"/>
          <w:lang w:val="it-IT"/>
        </w:rPr>
        <w:t>Tomcat</w:t>
      </w:r>
      <w:proofErr w:type="spellEnd"/>
      <w:r w:rsidRPr="00CD361D">
        <w:rPr>
          <w:rFonts w:ascii="Arial" w:hAnsi="Arial" w:cs="Arial"/>
          <w:sz w:val="20"/>
          <w:szCs w:val="20"/>
          <w:lang w:val="it-IT"/>
        </w:rPr>
        <w:t xml:space="preserve">, </w:t>
      </w:r>
      <w:proofErr w:type="spellStart"/>
      <w:r w:rsidRPr="00CD361D">
        <w:rPr>
          <w:rFonts w:ascii="Arial" w:hAnsi="Arial" w:cs="Arial"/>
          <w:sz w:val="20"/>
          <w:szCs w:val="20"/>
          <w:lang w:val="it-IT"/>
        </w:rPr>
        <w:t>Salesforce</w:t>
      </w:r>
      <w:proofErr w:type="spellEnd"/>
      <w:r w:rsidRPr="00CD361D">
        <w:rPr>
          <w:rFonts w:ascii="Arial" w:hAnsi="Arial" w:cs="Arial"/>
          <w:sz w:val="20"/>
          <w:szCs w:val="20"/>
          <w:lang w:val="it-IT"/>
        </w:rPr>
        <w:t xml:space="preserve">, </w:t>
      </w:r>
      <w:proofErr w:type="spellStart"/>
      <w:r w:rsidRPr="00CD361D">
        <w:rPr>
          <w:rFonts w:ascii="Arial" w:hAnsi="Arial" w:cs="Arial"/>
          <w:sz w:val="20"/>
          <w:szCs w:val="20"/>
          <w:lang w:val="it-IT"/>
        </w:rPr>
        <w:t>Perl</w:t>
      </w:r>
      <w:proofErr w:type="spellEnd"/>
      <w:r w:rsidRPr="00CD361D">
        <w:rPr>
          <w:rFonts w:ascii="Arial" w:hAnsi="Arial" w:cs="Arial"/>
          <w:sz w:val="20"/>
          <w:szCs w:val="20"/>
          <w:lang w:val="it-IT"/>
        </w:rPr>
        <w:t xml:space="preserve">, Java, C++, DB Oracle, </w:t>
      </w:r>
      <w:proofErr w:type="spellStart"/>
      <w:r w:rsidRPr="00CD361D">
        <w:rPr>
          <w:rFonts w:ascii="Arial" w:hAnsi="Arial" w:cs="Arial"/>
          <w:sz w:val="20"/>
          <w:szCs w:val="20"/>
          <w:lang w:val="it-IT"/>
        </w:rPr>
        <w:t>Jboss.TCP</w:t>
      </w:r>
      <w:proofErr w:type="spellEnd"/>
      <w:r w:rsidRPr="00CD361D">
        <w:rPr>
          <w:rFonts w:ascii="Arial" w:hAnsi="Arial" w:cs="Arial"/>
          <w:sz w:val="20"/>
          <w:szCs w:val="20"/>
          <w:lang w:val="it-IT"/>
        </w:rPr>
        <w:t>/IP</w:t>
      </w:r>
    </w:p>
    <w:p w:rsidR="00EC6D6B" w:rsidRDefault="00EC6D6B" w:rsidP="00EC6D6B">
      <w:pPr>
        <w:pStyle w:val="Paragrafoelenco"/>
        <w:numPr>
          <w:ilvl w:val="0"/>
          <w:numId w:val="40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/>
        </w:rPr>
      </w:pPr>
      <w:r w:rsidRPr="002321D6">
        <w:rPr>
          <w:rFonts w:ascii="Arial" w:hAnsi="Arial" w:cs="Arial"/>
          <w:sz w:val="20"/>
          <w:szCs w:val="20"/>
          <w:lang w:val="it-IT"/>
        </w:rPr>
        <w:t xml:space="preserve">Competenze specifiche di BI: </w:t>
      </w:r>
      <w:r>
        <w:rPr>
          <w:rFonts w:ascii="Arial" w:hAnsi="Arial" w:cs="Arial"/>
          <w:sz w:val="20"/>
          <w:szCs w:val="20"/>
          <w:lang w:val="it-IT"/>
        </w:rPr>
        <w:t xml:space="preserve">     </w:t>
      </w:r>
      <w:hyperlink r:id="rId9" w:tooltip="Data warehouse" w:history="1">
        <w:r w:rsidRPr="002321D6">
          <w:rPr>
            <w:rFonts w:ascii="Arial" w:hAnsi="Arial" w:cs="Arial"/>
            <w:sz w:val="20"/>
            <w:szCs w:val="20"/>
            <w:lang w:val="it-IT"/>
          </w:rPr>
          <w:t xml:space="preserve">Data </w:t>
        </w:r>
        <w:proofErr w:type="spellStart"/>
        <w:r w:rsidRPr="002321D6">
          <w:rPr>
            <w:rFonts w:ascii="Arial" w:hAnsi="Arial" w:cs="Arial"/>
            <w:sz w:val="20"/>
            <w:szCs w:val="20"/>
            <w:lang w:val="it-IT"/>
          </w:rPr>
          <w:t>warehouse</w:t>
        </w:r>
        <w:proofErr w:type="spellEnd"/>
      </w:hyperlink>
      <w:r w:rsidRPr="002321D6">
        <w:rPr>
          <w:rFonts w:ascii="Arial" w:hAnsi="Arial" w:cs="Arial"/>
          <w:sz w:val="20"/>
          <w:szCs w:val="20"/>
          <w:lang w:val="it-IT"/>
        </w:rPr>
        <w:t xml:space="preserve"> per l'archiviazione e immagazzinamento;  BSC, </w:t>
      </w:r>
      <w:proofErr w:type="spellStart"/>
      <w:r w:rsidRPr="002321D6">
        <w:rPr>
          <w:rFonts w:ascii="Arial" w:hAnsi="Arial" w:cs="Arial"/>
          <w:sz w:val="20"/>
          <w:szCs w:val="20"/>
          <w:lang w:val="it-IT"/>
        </w:rPr>
        <w:t>dashboard</w:t>
      </w:r>
      <w:proofErr w:type="spellEnd"/>
      <w:r w:rsidRPr="002321D6">
        <w:rPr>
          <w:rFonts w:ascii="Arial" w:hAnsi="Arial" w:cs="Arial"/>
          <w:sz w:val="20"/>
          <w:szCs w:val="20"/>
          <w:lang w:val="it-IT"/>
        </w:rPr>
        <w:t xml:space="preserve"> e visualizzazione dati; Sistemi di reportistica distribuiti; Modellazione dati e strumenti per definire le </w:t>
      </w:r>
      <w:r>
        <w:rPr>
          <w:rFonts w:ascii="Arial" w:hAnsi="Arial" w:cs="Arial"/>
          <w:sz w:val="20"/>
          <w:szCs w:val="20"/>
          <w:lang w:val="it-IT"/>
        </w:rPr>
        <w:t>logiche</w:t>
      </w:r>
      <w:r w:rsidRPr="002321D6">
        <w:rPr>
          <w:rFonts w:ascii="Arial" w:hAnsi="Arial" w:cs="Arial"/>
          <w:sz w:val="20"/>
          <w:szCs w:val="20"/>
          <w:lang w:val="it-IT"/>
        </w:rPr>
        <w:t xml:space="preserve"> e le regole del business; Analisi del flusso di business;</w:t>
      </w:r>
    </w:p>
    <w:p w:rsidR="00EC6D6B" w:rsidRPr="00EC6D6B" w:rsidRDefault="00EC6D6B" w:rsidP="00EC6D6B">
      <w:pPr>
        <w:pStyle w:val="Paragrafoelenco"/>
        <w:numPr>
          <w:ilvl w:val="0"/>
          <w:numId w:val="40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Competenze SAP</w:t>
      </w:r>
    </w:p>
    <w:p w:rsidR="00CD361D" w:rsidRDefault="00CD361D" w:rsidP="00CD361D">
      <w:pPr>
        <w:pStyle w:val="Paragrafoelenco"/>
        <w:numPr>
          <w:ilvl w:val="0"/>
          <w:numId w:val="40"/>
        </w:numPr>
        <w:autoSpaceDE w:val="0"/>
        <w:autoSpaceDN w:val="0"/>
        <w:adjustRightInd w:val="0"/>
        <w:rPr>
          <w:rFonts w:ascii="SymbolMT" w:eastAsia="SymbolMT" w:hAnsi="Arial" w:cs="SymbolMT"/>
          <w:sz w:val="20"/>
          <w:szCs w:val="20"/>
          <w:lang w:val="it-IT"/>
        </w:rPr>
      </w:pPr>
      <w:r w:rsidRPr="00CD361D">
        <w:rPr>
          <w:rFonts w:ascii="Arial" w:hAnsi="Arial" w:cs="Arial"/>
          <w:sz w:val="20"/>
          <w:szCs w:val="20"/>
          <w:lang w:val="it-IT"/>
        </w:rPr>
        <w:t xml:space="preserve">Competenze trasversali: Programmazione del lavoro, </w:t>
      </w:r>
      <w:r>
        <w:rPr>
          <w:rFonts w:ascii="Arial" w:hAnsi="Arial" w:cs="Arial"/>
          <w:sz w:val="20"/>
          <w:szCs w:val="20"/>
          <w:lang w:val="it-IT"/>
        </w:rPr>
        <w:t>l</w:t>
      </w:r>
      <w:r w:rsidRPr="00CD361D">
        <w:rPr>
          <w:rFonts w:ascii="Arial" w:hAnsi="Arial" w:cs="Arial"/>
          <w:sz w:val="20"/>
          <w:szCs w:val="20"/>
          <w:lang w:val="it-IT"/>
        </w:rPr>
        <w:t>avoro di squadra, Orientamento al risultato, Ottime capacità comunicazionali e relazionali, doti an</w:t>
      </w:r>
      <w:r>
        <w:rPr>
          <w:rFonts w:ascii="Arial" w:hAnsi="Arial" w:cs="Arial"/>
          <w:sz w:val="20"/>
          <w:szCs w:val="20"/>
          <w:lang w:val="it-IT"/>
        </w:rPr>
        <w:t xml:space="preserve">alitiche, propensione al nuovo, </w:t>
      </w:r>
      <w:r w:rsidRPr="00CD361D">
        <w:rPr>
          <w:rFonts w:ascii="Arial" w:hAnsi="Arial" w:cs="Arial"/>
          <w:sz w:val="20"/>
          <w:szCs w:val="20"/>
          <w:lang w:val="it-IT"/>
        </w:rPr>
        <w:t>gestione dello stress</w:t>
      </w:r>
      <w:r w:rsidRPr="00CD361D">
        <w:rPr>
          <w:rFonts w:ascii="SymbolMT" w:eastAsia="SymbolMT" w:hAnsi="Arial" w:cs="SymbolMT"/>
          <w:sz w:val="20"/>
          <w:szCs w:val="20"/>
          <w:lang w:val="it-IT"/>
        </w:rPr>
        <w:t>.</w:t>
      </w:r>
    </w:p>
    <w:p w:rsidR="001924DF" w:rsidRDefault="001924DF" w:rsidP="001924DF">
      <w:pPr>
        <w:numPr>
          <w:ilvl w:val="0"/>
          <w:numId w:val="40"/>
        </w:numPr>
        <w:shd w:val="clear" w:color="auto" w:fill="FFFFFF"/>
        <w:rPr>
          <w:rFonts w:ascii="Arial" w:hAnsi="Arial" w:cs="Arial"/>
          <w:sz w:val="20"/>
          <w:szCs w:val="20"/>
        </w:rPr>
      </w:pPr>
      <w:proofErr w:type="spellStart"/>
      <w:r w:rsidRPr="001924DF">
        <w:rPr>
          <w:rFonts w:ascii="Arial" w:hAnsi="Arial" w:cs="Arial"/>
          <w:sz w:val="20"/>
          <w:szCs w:val="20"/>
        </w:rPr>
        <w:t>Competenze</w:t>
      </w:r>
      <w:proofErr w:type="spellEnd"/>
      <w:r>
        <w:rPr>
          <w:rFonts w:ascii="Arial" w:hAnsi="Arial" w:cs="Arial"/>
          <w:sz w:val="20"/>
          <w:szCs w:val="20"/>
        </w:rPr>
        <w:t xml:space="preserve"> di continuous integration system (Jenkins, build bot)</w:t>
      </w:r>
    </w:p>
    <w:p w:rsidR="001924DF" w:rsidRPr="001924DF" w:rsidRDefault="001924DF" w:rsidP="001924DF">
      <w:pPr>
        <w:pStyle w:val="Paragrafoelenco"/>
        <w:autoSpaceDE w:val="0"/>
        <w:autoSpaceDN w:val="0"/>
        <w:adjustRightInd w:val="0"/>
        <w:rPr>
          <w:rFonts w:ascii="SymbolMT" w:eastAsia="SymbolMT" w:hAnsi="Arial" w:cs="SymbolMT"/>
          <w:sz w:val="20"/>
          <w:szCs w:val="20"/>
        </w:rPr>
      </w:pPr>
    </w:p>
    <w:p w:rsidR="00CD361D" w:rsidRPr="00CD361D" w:rsidRDefault="00CD361D" w:rsidP="00CD361D">
      <w:pPr>
        <w:autoSpaceDE w:val="0"/>
        <w:autoSpaceDN w:val="0"/>
        <w:adjustRightInd w:val="0"/>
        <w:rPr>
          <w:rFonts w:ascii="Arial" w:hAnsi="Arial" w:cs="Arial"/>
          <w:b/>
          <w:lang w:val="it-IT"/>
        </w:rPr>
      </w:pPr>
      <w:r w:rsidRPr="00CD361D">
        <w:rPr>
          <w:rFonts w:ascii="Arial" w:hAnsi="Arial" w:cs="Arial"/>
          <w:b/>
          <w:lang w:val="it-IT"/>
        </w:rPr>
        <w:t>Formazione ed Esperienza</w:t>
      </w:r>
    </w:p>
    <w:p w:rsidR="00CD361D" w:rsidRPr="00CD361D" w:rsidRDefault="00CD361D" w:rsidP="00CD361D">
      <w:pPr>
        <w:pStyle w:val="Paragrafoelenco"/>
        <w:numPr>
          <w:ilvl w:val="0"/>
          <w:numId w:val="39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/>
        </w:rPr>
      </w:pPr>
      <w:r w:rsidRPr="00CD361D">
        <w:rPr>
          <w:rFonts w:ascii="Arial" w:hAnsi="Arial" w:cs="Arial"/>
          <w:sz w:val="20"/>
          <w:szCs w:val="20"/>
          <w:lang w:val="it-IT"/>
        </w:rPr>
        <w:t xml:space="preserve">Formazione: Laurea </w:t>
      </w:r>
      <w:r w:rsidR="00455156">
        <w:rPr>
          <w:rFonts w:ascii="Arial" w:hAnsi="Arial" w:cs="Arial"/>
          <w:sz w:val="20"/>
          <w:szCs w:val="20"/>
          <w:lang w:val="it-IT"/>
        </w:rPr>
        <w:t>i</w:t>
      </w:r>
      <w:r w:rsidRPr="00CD361D">
        <w:rPr>
          <w:rFonts w:ascii="Arial" w:hAnsi="Arial" w:cs="Arial"/>
          <w:sz w:val="20"/>
          <w:szCs w:val="20"/>
          <w:lang w:val="it-IT"/>
        </w:rPr>
        <w:t xml:space="preserve">n </w:t>
      </w:r>
      <w:r w:rsidR="00455156">
        <w:rPr>
          <w:rFonts w:ascii="Arial" w:hAnsi="Arial" w:cs="Arial"/>
          <w:sz w:val="20"/>
          <w:szCs w:val="20"/>
          <w:lang w:val="it-IT"/>
        </w:rPr>
        <w:t>Ingegneria</w:t>
      </w:r>
    </w:p>
    <w:p w:rsidR="006C7408" w:rsidRDefault="00CD361D" w:rsidP="00CD361D">
      <w:pPr>
        <w:pStyle w:val="Paragrafoelenco"/>
        <w:numPr>
          <w:ilvl w:val="0"/>
          <w:numId w:val="39"/>
        </w:numPr>
        <w:rPr>
          <w:rFonts w:ascii="Segoe UI" w:hAnsi="Segoe UI" w:cs="Segoe UI"/>
          <w:b/>
          <w:bCs/>
          <w:sz w:val="15"/>
          <w:szCs w:val="15"/>
          <w:lang w:val="it-IT"/>
        </w:rPr>
      </w:pPr>
      <w:proofErr w:type="gramStart"/>
      <w:r w:rsidRPr="00CD361D">
        <w:rPr>
          <w:rFonts w:ascii="Arial" w:hAnsi="Arial" w:cs="Arial"/>
          <w:sz w:val="20"/>
          <w:szCs w:val="20"/>
          <w:lang w:val="it-IT"/>
        </w:rPr>
        <w:t>Esperienza:  3</w:t>
      </w:r>
      <w:proofErr w:type="gramEnd"/>
      <w:r w:rsidRPr="00CD361D">
        <w:rPr>
          <w:rFonts w:ascii="Arial" w:hAnsi="Arial" w:cs="Arial"/>
          <w:sz w:val="20"/>
          <w:szCs w:val="20"/>
          <w:lang w:val="it-IT"/>
        </w:rPr>
        <w:t xml:space="preserve"> anni</w:t>
      </w:r>
    </w:p>
    <w:p w:rsidR="006C7408" w:rsidRPr="006C7408" w:rsidRDefault="006C7408" w:rsidP="006C7408">
      <w:pPr>
        <w:rPr>
          <w:lang w:val="it-IT"/>
        </w:rPr>
      </w:pPr>
    </w:p>
    <w:p w:rsidR="006C7408" w:rsidRDefault="006C7408" w:rsidP="006C7408">
      <w:pPr>
        <w:rPr>
          <w:lang w:val="it-IT"/>
        </w:rPr>
      </w:pPr>
      <w:bookmarkStart w:id="0" w:name="_GoBack"/>
      <w:bookmarkEnd w:id="0"/>
    </w:p>
    <w:p w:rsidR="006C7408" w:rsidRPr="006C7408" w:rsidRDefault="006C7408" w:rsidP="006C7408">
      <w:pPr>
        <w:shd w:val="clear" w:color="auto" w:fill="FFFFFF"/>
        <w:rPr>
          <w:rFonts w:ascii="Helvetica" w:hAnsi="Helvetica"/>
          <w:color w:val="000000"/>
          <w:sz w:val="20"/>
          <w:szCs w:val="20"/>
          <w:lang w:val="it-IT"/>
        </w:rPr>
      </w:pPr>
      <w:r w:rsidRPr="006C7408">
        <w:rPr>
          <w:rFonts w:ascii="Helvetica" w:hAnsi="Helvetica"/>
          <w:b/>
          <w:color w:val="000000"/>
          <w:sz w:val="20"/>
          <w:szCs w:val="20"/>
          <w:lang w:val="it-IT"/>
        </w:rPr>
        <w:t>Come candidarsi:</w:t>
      </w:r>
      <w:r w:rsidRPr="006C7408">
        <w:rPr>
          <w:rFonts w:ascii="Helvetica" w:hAnsi="Helvetica"/>
          <w:color w:val="000000"/>
          <w:sz w:val="20"/>
          <w:szCs w:val="20"/>
          <w:lang w:val="it-IT"/>
        </w:rPr>
        <w:t xml:space="preserve"> inviare una mail con il proprio CV avente come oggetto la Job Description di riferimento ai seguenti indirizzi: </w:t>
      </w:r>
      <w:hyperlink r:id="rId10" w:history="1">
        <w:r w:rsidRPr="006C7408">
          <w:rPr>
            <w:rStyle w:val="Collegamentoipertestuale"/>
            <w:rFonts w:ascii="Helvetica" w:hAnsi="Helvetica"/>
            <w:color w:val="000000"/>
            <w:sz w:val="20"/>
            <w:szCs w:val="20"/>
            <w:lang w:val="it-IT"/>
          </w:rPr>
          <w:t>giuliana.leonetti@altran.it</w:t>
        </w:r>
      </w:hyperlink>
      <w:r w:rsidRPr="006C7408">
        <w:rPr>
          <w:rFonts w:ascii="Helvetica" w:hAnsi="Helvetica"/>
          <w:color w:val="000000"/>
          <w:sz w:val="20"/>
          <w:szCs w:val="20"/>
          <w:lang w:val="it-IT"/>
        </w:rPr>
        <w:t xml:space="preserve"> </w:t>
      </w:r>
      <w:hyperlink r:id="rId11" w:history="1">
        <w:r w:rsidRPr="006C7408">
          <w:rPr>
            <w:rStyle w:val="Collegamentoipertestuale"/>
            <w:rFonts w:ascii="Helvetica" w:hAnsi="Helvetica"/>
            <w:color w:val="000000"/>
            <w:sz w:val="20"/>
            <w:szCs w:val="20"/>
            <w:lang w:val="it-IT"/>
          </w:rPr>
          <w:t>gianluca.caruso@altran.it</w:t>
        </w:r>
      </w:hyperlink>
    </w:p>
    <w:p w:rsidR="006C7408" w:rsidRPr="006C7408" w:rsidRDefault="006C7408" w:rsidP="006C7408">
      <w:pPr>
        <w:shd w:val="clear" w:color="auto" w:fill="FFFFFF"/>
        <w:rPr>
          <w:rFonts w:ascii="Helvetica" w:hAnsi="Helvetica"/>
          <w:color w:val="000000"/>
          <w:sz w:val="20"/>
          <w:szCs w:val="20"/>
          <w:lang w:val="it-IT"/>
        </w:rPr>
      </w:pPr>
    </w:p>
    <w:p w:rsidR="006C7408" w:rsidRDefault="006C7408" w:rsidP="006C7408">
      <w:pPr>
        <w:shd w:val="clear" w:color="auto" w:fill="FFFFFF"/>
        <w:rPr>
          <w:rFonts w:ascii="Helvetica" w:hAnsi="Helvetica"/>
          <w:color w:val="000000"/>
          <w:sz w:val="20"/>
          <w:szCs w:val="20"/>
        </w:rPr>
      </w:pPr>
      <w:proofErr w:type="spellStart"/>
      <w:r>
        <w:rPr>
          <w:rFonts w:ascii="Helvetica" w:hAnsi="Helvetica"/>
          <w:b/>
          <w:color w:val="000000"/>
          <w:sz w:val="20"/>
          <w:szCs w:val="20"/>
        </w:rPr>
        <w:t>Termine</w:t>
      </w:r>
      <w:proofErr w:type="spellEnd"/>
      <w:r>
        <w:rPr>
          <w:rFonts w:ascii="Helvetica" w:hAnsi="Helvetica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Helvetica" w:hAnsi="Helvetica"/>
          <w:b/>
          <w:color w:val="000000"/>
          <w:sz w:val="20"/>
          <w:szCs w:val="20"/>
        </w:rPr>
        <w:t>presentazione</w:t>
      </w:r>
      <w:proofErr w:type="spellEnd"/>
      <w:r>
        <w:rPr>
          <w:rFonts w:ascii="Helvetica" w:hAnsi="Helvetica"/>
          <w:b/>
          <w:color w:val="000000"/>
          <w:sz w:val="20"/>
          <w:szCs w:val="20"/>
        </w:rPr>
        <w:t xml:space="preserve"> candidature:</w:t>
      </w:r>
      <w:r>
        <w:rPr>
          <w:rFonts w:ascii="Helvetica" w:hAnsi="Helvetica"/>
          <w:color w:val="000000"/>
          <w:sz w:val="20"/>
          <w:szCs w:val="20"/>
        </w:rPr>
        <w:t xml:space="preserve"> 31 </w:t>
      </w:r>
      <w:proofErr w:type="spellStart"/>
      <w:r>
        <w:rPr>
          <w:rFonts w:ascii="Helvetica" w:hAnsi="Helvetica"/>
          <w:color w:val="000000"/>
          <w:sz w:val="20"/>
          <w:szCs w:val="20"/>
        </w:rPr>
        <w:t>Marzo</w:t>
      </w:r>
      <w:proofErr w:type="spellEnd"/>
      <w:r>
        <w:rPr>
          <w:rFonts w:ascii="Helvetica" w:hAnsi="Helvetica"/>
          <w:color w:val="000000"/>
          <w:sz w:val="20"/>
          <w:szCs w:val="20"/>
        </w:rPr>
        <w:t xml:space="preserve"> 2019</w:t>
      </w:r>
    </w:p>
    <w:p w:rsidR="00CD361D" w:rsidRPr="006C7408" w:rsidRDefault="00CD361D" w:rsidP="006C7408">
      <w:pPr>
        <w:rPr>
          <w:lang w:val="it-IT"/>
        </w:rPr>
      </w:pPr>
    </w:p>
    <w:sectPr w:rsidR="00CD361D" w:rsidRPr="006C74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7366B2"/>
    <w:multiLevelType w:val="multilevel"/>
    <w:tmpl w:val="F8662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11344AB"/>
    <w:multiLevelType w:val="multilevel"/>
    <w:tmpl w:val="30022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1ADD3DDC"/>
    <w:multiLevelType w:val="multilevel"/>
    <w:tmpl w:val="A2949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4BD175B"/>
    <w:multiLevelType w:val="multilevel"/>
    <w:tmpl w:val="8CBCA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B516AC7"/>
    <w:multiLevelType w:val="hybridMultilevel"/>
    <w:tmpl w:val="62C81F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5D00D09"/>
    <w:multiLevelType w:val="multilevel"/>
    <w:tmpl w:val="76D8D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BDD1778"/>
    <w:multiLevelType w:val="hybridMultilevel"/>
    <w:tmpl w:val="287229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FD0D3F"/>
    <w:multiLevelType w:val="multilevel"/>
    <w:tmpl w:val="9F120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431122E"/>
    <w:multiLevelType w:val="multilevel"/>
    <w:tmpl w:val="37AAE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9" w15:restartNumberingAfterBreak="0">
    <w:nsid w:val="5B761A3B"/>
    <w:multiLevelType w:val="hybridMultilevel"/>
    <w:tmpl w:val="068459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1" w15:restartNumberingAfterBreak="0">
    <w:nsid w:val="5EB63539"/>
    <w:multiLevelType w:val="hybridMultilevel"/>
    <w:tmpl w:val="F78200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27695D"/>
    <w:multiLevelType w:val="multilevel"/>
    <w:tmpl w:val="B2481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6017DF6"/>
    <w:multiLevelType w:val="multilevel"/>
    <w:tmpl w:val="290E5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89E36B0"/>
    <w:multiLevelType w:val="multilevel"/>
    <w:tmpl w:val="79F08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A9644E5"/>
    <w:multiLevelType w:val="multilevel"/>
    <w:tmpl w:val="9C2E3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A2E1B01"/>
    <w:multiLevelType w:val="hybridMultilevel"/>
    <w:tmpl w:val="3D58E05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9" w15:restartNumberingAfterBreak="0">
    <w:nsid w:val="7EA54329"/>
    <w:multiLevelType w:val="hybridMultilevel"/>
    <w:tmpl w:val="6CD6D3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A40355"/>
    <w:multiLevelType w:val="hybridMultilevel"/>
    <w:tmpl w:val="245E83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3"/>
  </w:num>
  <w:num w:numId="3">
    <w:abstractNumId w:val="11"/>
  </w:num>
  <w:num w:numId="4">
    <w:abstractNumId w:val="36"/>
  </w:num>
  <w:num w:numId="5">
    <w:abstractNumId w:val="15"/>
  </w:num>
  <w:num w:numId="6">
    <w:abstractNumId w:val="21"/>
  </w:num>
  <w:num w:numId="7">
    <w:abstractNumId w:val="24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8"/>
  </w:num>
  <w:num w:numId="19">
    <w:abstractNumId w:val="20"/>
  </w:num>
  <w:num w:numId="20">
    <w:abstractNumId w:val="30"/>
  </w:num>
  <w:num w:numId="21">
    <w:abstractNumId w:val="22"/>
  </w:num>
  <w:num w:numId="22">
    <w:abstractNumId w:val="12"/>
  </w:num>
  <w:num w:numId="23">
    <w:abstractNumId w:val="38"/>
  </w:num>
  <w:num w:numId="24">
    <w:abstractNumId w:val="14"/>
  </w:num>
  <w:num w:numId="25">
    <w:abstractNumId w:val="16"/>
  </w:num>
  <w:num w:numId="26">
    <w:abstractNumId w:val="34"/>
  </w:num>
  <w:num w:numId="27">
    <w:abstractNumId w:val="17"/>
  </w:num>
  <w:num w:numId="28">
    <w:abstractNumId w:val="26"/>
  </w:num>
  <w:num w:numId="29">
    <w:abstractNumId w:val="35"/>
  </w:num>
  <w:num w:numId="30">
    <w:abstractNumId w:val="10"/>
  </w:num>
  <w:num w:numId="31">
    <w:abstractNumId w:val="33"/>
  </w:num>
  <w:num w:numId="32">
    <w:abstractNumId w:val="32"/>
  </w:num>
  <w:num w:numId="33">
    <w:abstractNumId w:val="23"/>
  </w:num>
  <w:num w:numId="34">
    <w:abstractNumId w:val="27"/>
  </w:num>
  <w:num w:numId="35">
    <w:abstractNumId w:val="37"/>
  </w:num>
  <w:num w:numId="36">
    <w:abstractNumId w:val="40"/>
  </w:num>
  <w:num w:numId="37">
    <w:abstractNumId w:val="31"/>
  </w:num>
  <w:num w:numId="38">
    <w:abstractNumId w:val="39"/>
  </w:num>
  <w:num w:numId="39">
    <w:abstractNumId w:val="19"/>
  </w:num>
  <w:num w:numId="40">
    <w:abstractNumId w:val="29"/>
  </w:num>
  <w:num w:numId="41">
    <w:abstractNumId w:val="25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748"/>
    <w:rsid w:val="0003686B"/>
    <w:rsid w:val="00057A20"/>
    <w:rsid w:val="000D69EC"/>
    <w:rsid w:val="000F7CEB"/>
    <w:rsid w:val="001513F9"/>
    <w:rsid w:val="001924DF"/>
    <w:rsid w:val="001F2F4F"/>
    <w:rsid w:val="00215B25"/>
    <w:rsid w:val="002306FE"/>
    <w:rsid w:val="002D07DD"/>
    <w:rsid w:val="00322D87"/>
    <w:rsid w:val="00436079"/>
    <w:rsid w:val="0043755D"/>
    <w:rsid w:val="00445748"/>
    <w:rsid w:val="00451582"/>
    <w:rsid w:val="00455156"/>
    <w:rsid w:val="00475895"/>
    <w:rsid w:val="00490EBF"/>
    <w:rsid w:val="00597360"/>
    <w:rsid w:val="00630817"/>
    <w:rsid w:val="00645252"/>
    <w:rsid w:val="006C7408"/>
    <w:rsid w:val="006D3D74"/>
    <w:rsid w:val="00757BCD"/>
    <w:rsid w:val="00824F24"/>
    <w:rsid w:val="0083569A"/>
    <w:rsid w:val="00851A6B"/>
    <w:rsid w:val="009E377E"/>
    <w:rsid w:val="00A43D76"/>
    <w:rsid w:val="00A9204E"/>
    <w:rsid w:val="00B50EDF"/>
    <w:rsid w:val="00BA3AFB"/>
    <w:rsid w:val="00C051D2"/>
    <w:rsid w:val="00CB4D41"/>
    <w:rsid w:val="00CD361D"/>
    <w:rsid w:val="00D31B05"/>
    <w:rsid w:val="00DB4BC4"/>
    <w:rsid w:val="00EB0393"/>
    <w:rsid w:val="00EC6D6B"/>
    <w:rsid w:val="00F12468"/>
    <w:rsid w:val="00F615A7"/>
    <w:rsid w:val="00F85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ADAEB"/>
  <w15:chartTrackingRefBased/>
  <w15:docId w15:val="{18B0998E-F4CB-4E4F-AEB6-85ECEF836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3569A"/>
  </w:style>
  <w:style w:type="paragraph" w:styleId="Titolo1">
    <w:name w:val="heading 1"/>
    <w:basedOn w:val="Normale"/>
    <w:next w:val="Normale"/>
    <w:link w:val="Titolo1Carattere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Titolo5Carattere">
    <w:name w:val="Titolo 5 Carattere"/>
    <w:basedOn w:val="Carpredefinitoparagrafo"/>
    <w:link w:val="Titolo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Titolo6Carattere">
    <w:name w:val="Titolo 6 Carattere"/>
    <w:basedOn w:val="Carpredefinitoparagrafo"/>
    <w:link w:val="Titolo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olo">
    <w:name w:val="Title"/>
    <w:basedOn w:val="Normale"/>
    <w:next w:val="Normale"/>
    <w:link w:val="TitoloCarattere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Pr>
      <w:rFonts w:eastAsiaTheme="minorEastAsia"/>
      <w:color w:val="5A5A5A" w:themeColor="text1" w:themeTint="A5"/>
      <w:spacing w:val="15"/>
    </w:rPr>
  </w:style>
  <w:style w:type="character" w:styleId="Enfasidelicata">
    <w:name w:val="Subtle Emphasis"/>
    <w:basedOn w:val="Carpredefinitoparagrafo"/>
    <w:uiPriority w:val="19"/>
    <w:qFormat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Pr>
      <w:i/>
      <w:iCs/>
    </w:rPr>
  </w:style>
  <w:style w:type="character" w:styleId="Enfasiintensa">
    <w:name w:val="Intense Emphasis"/>
    <w:basedOn w:val="Carpredefinitoparagrafo"/>
    <w:uiPriority w:val="21"/>
    <w:qFormat/>
    <w:rsid w:val="00645252"/>
    <w:rPr>
      <w:i/>
      <w:iCs/>
      <w:color w:val="1F4E79" w:themeColor="accent1" w:themeShade="80"/>
    </w:rPr>
  </w:style>
  <w:style w:type="character" w:styleId="Enfasigrassetto">
    <w:name w:val="Strong"/>
    <w:basedOn w:val="Carpredefinitoparagrafo"/>
    <w:uiPriority w:val="22"/>
    <w:qFormat/>
    <w:rPr>
      <w:b/>
      <w:bCs/>
    </w:rPr>
  </w:style>
  <w:style w:type="paragraph" w:styleId="Citazione">
    <w:name w:val="Quote"/>
    <w:basedOn w:val="Normale"/>
    <w:next w:val="Normale"/>
    <w:link w:val="CitazioneCarattere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45252"/>
    <w:rPr>
      <w:i/>
      <w:iCs/>
      <w:color w:val="1F4E79" w:themeColor="accent1" w:themeShade="80"/>
    </w:rPr>
  </w:style>
  <w:style w:type="character" w:styleId="Riferimentodelicato">
    <w:name w:val="Subtle Reference"/>
    <w:basedOn w:val="Carpredefinitoparagrafo"/>
    <w:uiPriority w:val="31"/>
    <w:qFormat/>
    <w:rPr>
      <w:smallCaps/>
      <w:color w:val="5A5A5A" w:themeColor="text1" w:themeTint="A5"/>
    </w:rPr>
  </w:style>
  <w:style w:type="character" w:styleId="Riferimentointenso">
    <w:name w:val="Intense Reference"/>
    <w:basedOn w:val="Carpredefinitoparagrafo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Titolodellibro">
    <w:name w:val="Book Title"/>
    <w:basedOn w:val="Carpredefinitoparagrafo"/>
    <w:uiPriority w:val="33"/>
    <w:qFormat/>
    <w:rPr>
      <w:b/>
      <w:bCs/>
      <w:i/>
      <w:iCs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645252"/>
    <w:rPr>
      <w:color w:val="1F4E79" w:themeColor="accent1" w:themeShade="80"/>
      <w:u w:val="single"/>
    </w:rPr>
  </w:style>
  <w:style w:type="character" w:styleId="Collegamentovisitato">
    <w:name w:val="FollowedHyperlink"/>
    <w:basedOn w:val="Carpredefinitoparagrafo"/>
    <w:uiPriority w:val="99"/>
    <w:unhideWhenUsed/>
    <w:rPr>
      <w:color w:val="954F72" w:themeColor="followedHyperlink"/>
      <w:u w:val="single"/>
    </w:rPr>
  </w:style>
  <w:style w:type="paragraph" w:styleId="Didascalia">
    <w:name w:val="caption"/>
    <w:basedOn w:val="Normale"/>
    <w:next w:val="Normale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5252"/>
    <w:rPr>
      <w:rFonts w:ascii="Segoe UI" w:hAnsi="Segoe UI" w:cs="Segoe UI"/>
      <w:szCs w:val="18"/>
    </w:rPr>
  </w:style>
  <w:style w:type="paragraph" w:styleId="Testodelblocco">
    <w:name w:val="Block Text"/>
    <w:basedOn w:val="Normale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645252"/>
    <w:rPr>
      <w:szCs w:val="16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645252"/>
    <w:rPr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645252"/>
    <w:rPr>
      <w:sz w:val="22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5252"/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5252"/>
    <w:rPr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525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5252"/>
    <w:rPr>
      <w:b/>
      <w:bCs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645252"/>
    <w:rPr>
      <w:rFonts w:ascii="Segoe UI" w:hAnsi="Segoe UI" w:cs="Segoe UI"/>
      <w:szCs w:val="16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645252"/>
    <w:rPr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645252"/>
    <w:rPr>
      <w:szCs w:val="20"/>
    </w:rPr>
  </w:style>
  <w:style w:type="paragraph" w:styleId="Indirizzomittente">
    <w:name w:val="envelope return"/>
    <w:basedOn w:val="Normale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45252"/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45252"/>
    <w:rPr>
      <w:szCs w:val="20"/>
    </w:rPr>
  </w:style>
  <w:style w:type="character" w:styleId="CodiceHTML">
    <w:name w:val="HTML Code"/>
    <w:basedOn w:val="Carpredefinitoparagrafo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TastieraHTML">
    <w:name w:val="HTML Keyboard"/>
    <w:basedOn w:val="Carpredefinitoparagrafo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645252"/>
    <w:rPr>
      <w:rFonts w:ascii="Consolas" w:hAnsi="Consolas"/>
      <w:szCs w:val="20"/>
    </w:rPr>
  </w:style>
  <w:style w:type="character" w:styleId="MacchinadascrivereHTML">
    <w:name w:val="HTML Typewriter"/>
    <w:basedOn w:val="Carpredefinitoparagrafo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Testomacro">
    <w:name w:val="macro"/>
    <w:link w:val="TestomacroCarattere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TestomacroCarattere">
    <w:name w:val="Testo macro Carattere"/>
    <w:basedOn w:val="Carpredefinitoparagrafo"/>
    <w:link w:val="Testomacro"/>
    <w:uiPriority w:val="99"/>
    <w:semiHidden/>
    <w:rsid w:val="00645252"/>
    <w:rPr>
      <w:rFonts w:ascii="Consolas" w:hAnsi="Consolas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645252"/>
    <w:rPr>
      <w:rFonts w:ascii="Consolas" w:hAnsi="Consolas"/>
      <w:szCs w:val="21"/>
    </w:rPr>
  </w:style>
  <w:style w:type="character" w:styleId="Testosegnaposto">
    <w:name w:val="Placeholder Text"/>
    <w:basedOn w:val="Carpredefinitoparagrafo"/>
    <w:uiPriority w:val="99"/>
    <w:semiHidden/>
    <w:rsid w:val="00645252"/>
    <w:rPr>
      <w:color w:val="3B3838" w:themeColor="background2" w:themeShade="40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6D3D74"/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6D3D74"/>
  </w:style>
  <w:style w:type="paragraph" w:styleId="Pidipagina">
    <w:name w:val="footer"/>
    <w:basedOn w:val="Normale"/>
    <w:link w:val="PidipaginaCarattere"/>
    <w:uiPriority w:val="99"/>
    <w:semiHidden/>
    <w:unhideWhenUsed/>
    <w:rsid w:val="006D3D74"/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D3D74"/>
  </w:style>
  <w:style w:type="paragraph" w:styleId="Sommario9">
    <w:name w:val="toc 9"/>
    <w:basedOn w:val="Normale"/>
    <w:next w:val="Normale"/>
    <w:autoRedefine/>
    <w:uiPriority w:val="39"/>
    <w:semiHidden/>
    <w:unhideWhenUsed/>
    <w:rsid w:val="0083569A"/>
    <w:pPr>
      <w:spacing w:after="120"/>
      <w:ind w:left="1757"/>
    </w:pPr>
  </w:style>
  <w:style w:type="table" w:styleId="Grigliatabella">
    <w:name w:val="Table Grid"/>
    <w:basedOn w:val="Tabellanormale"/>
    <w:rsid w:val="001513F9"/>
    <w:rPr>
      <w:rFonts w:ascii="Arial" w:eastAsia="Times New Roman" w:hAnsi="Arial" w:cs="Arial"/>
      <w:sz w:val="24"/>
      <w:szCs w:val="24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unhideWhenUsed/>
    <w:qFormat/>
    <w:rsid w:val="00F615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0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0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927408">
                  <w:marLeft w:val="0"/>
                  <w:marRight w:val="0"/>
                  <w:marTop w:val="7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5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809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92411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8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419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4806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337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58873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48287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2092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79203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7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0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7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964660">
                  <w:marLeft w:val="0"/>
                  <w:marRight w:val="0"/>
                  <w:marTop w:val="7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47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91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1002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39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7716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4986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5135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2824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8358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8235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53739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9635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4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8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26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312716">
                  <w:marLeft w:val="0"/>
                  <w:marRight w:val="0"/>
                  <w:marTop w:val="7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023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74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86710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0569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059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028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5966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3528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21617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18687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7241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91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84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94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716035">
                  <w:marLeft w:val="0"/>
                  <w:marRight w:val="0"/>
                  <w:marTop w:val="7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09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78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00596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7229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310342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866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9865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8627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23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08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81390">
                  <w:marLeft w:val="0"/>
                  <w:marRight w:val="0"/>
                  <w:marTop w:val="7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406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16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86325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618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0376441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7177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8337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44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74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50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969492">
                  <w:marLeft w:val="0"/>
                  <w:marRight w:val="0"/>
                  <w:marTop w:val="7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820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56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48894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0198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7580324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060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6888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82765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2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9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62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560634">
                  <w:marLeft w:val="0"/>
                  <w:marRight w:val="0"/>
                  <w:marTop w:val="7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655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897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54470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048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812215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5782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2707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614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gianluca.caruso@altran.it" TargetMode="External"/><Relationship Id="rId5" Type="http://schemas.openxmlformats.org/officeDocument/2006/relationships/numbering" Target="numbering.xml"/><Relationship Id="rId10" Type="http://schemas.openxmlformats.org/officeDocument/2006/relationships/hyperlink" Target="mailto:giuliana.leonetti@altran.it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it.wikipedia.org/wiki/Data_warehous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eretto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2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A15BAD-E65D-4E67-9CEE-BE684C465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</Template>
  <TotalTime>13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Beretto Silvia</dc:creator>
  <cp:keywords/>
  <dc:description/>
  <cp:lastModifiedBy>AMM-P0363</cp:lastModifiedBy>
  <cp:revision>12</cp:revision>
  <dcterms:created xsi:type="dcterms:W3CDTF">2018-11-26T17:33:00Z</dcterms:created>
  <dcterms:modified xsi:type="dcterms:W3CDTF">2019-02-08T12:46:00Z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